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F85A65">
        <w:rPr>
          <w:b/>
          <w:i/>
        </w:rPr>
        <w:t xml:space="preserve">2 </w:t>
      </w:r>
      <w:r w:rsidRPr="00A44674">
        <w:rPr>
          <w:b/>
          <w:i/>
        </w:rPr>
        <w:t xml:space="preserve">– </w:t>
      </w:r>
      <w:r w:rsidRPr="00F85A65">
        <w:rPr>
          <w:b/>
          <w:i/>
        </w:rPr>
        <w:t xml:space="preserve">území </w:t>
      </w:r>
      <w:r w:rsidR="00266355" w:rsidRPr="00F85A65">
        <w:rPr>
          <w:b/>
          <w:i/>
        </w:rPr>
        <w:t>CZ0</w:t>
      </w:r>
      <w:r w:rsidR="00F85A65" w:rsidRPr="00F85A65">
        <w:rPr>
          <w:b/>
          <w:i/>
        </w:rPr>
        <w:t>2</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4A441A">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w:t>
      </w:r>
      <w:r w:rsidR="00613438" w:rsidRPr="00F85A65">
        <w:t>Z</w:t>
      </w:r>
      <w:r w:rsidR="00A44674" w:rsidRPr="00F85A65">
        <w:t>0</w:t>
      </w:r>
      <w:r w:rsidR="00F85A65" w:rsidRPr="00F85A65">
        <w:t>2</w:t>
      </w:r>
      <w:r w:rsidR="00A44674">
        <w:t xml:space="preserve"> </w:t>
      </w:r>
      <w:r w:rsidR="004A441A">
        <w:t>umístily jako první až pátá v </w:t>
      </w:r>
      <w:r w:rsidR="003659F7">
        <w:t>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91342A">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4A441A">
        <w:t>v Příloze č. </w:t>
      </w:r>
      <w:r w:rsidR="005C0D9F" w:rsidRPr="00266355">
        <w:t>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A44674" w:rsidRPr="00F85A65">
        <w:t>0</w:t>
      </w:r>
      <w:r w:rsidR="00F85A65" w:rsidRPr="00F85A65">
        <w:t>2</w:t>
      </w:r>
      <w:r w:rsidR="00F85A65">
        <w:t xml:space="preserve">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91342A" w:rsidRPr="0091342A">
        <w:t>8 892 778 Kč</w:t>
      </w:r>
      <w:r w:rsidR="0091342A">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rsidR="004A441A">
        <w:t>31. 3</w:t>
      </w:r>
      <w:r>
        <w:t xml:space="preserve">., </w:t>
      </w:r>
      <w:r w:rsidR="004A441A">
        <w:t>30. 6</w:t>
      </w:r>
      <w:r>
        <w:t xml:space="preserve">., </w:t>
      </w:r>
      <w:r w:rsidR="004A441A">
        <w:t>30. 9</w:t>
      </w:r>
      <w:r>
        <w:t xml:space="preserve">., </w:t>
      </w:r>
      <w:r w:rsidR="004A441A">
        <w:t>31. 12</w:t>
      </w:r>
      <w:r>
        <w:t xml:space="preserve">.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právo od 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0"/>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bookmarkStart w:id="1" w:name="_GoBack"/>
      <w:bookmarkEnd w:id="1"/>
      <w:commentRangeEnd w:id="0"/>
      <w:r w:rsidR="002B40E6">
        <w:rPr>
          <w:rStyle w:val="Odkaznakoment"/>
          <w:szCs w:val="20"/>
        </w:rPr>
        <w:commentReference w:id="0"/>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6E3" w:rsidRDefault="009C56E3">
      <w:r>
        <w:separator/>
      </w:r>
    </w:p>
  </w:endnote>
  <w:endnote w:type="continuationSeparator" w:id="0">
    <w:p w:rsidR="009C56E3" w:rsidRDefault="009C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4A441A">
      <w:rPr>
        <w:noProof/>
      </w:rPr>
      <w:t>11</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6E3" w:rsidRDefault="009C56E3">
      <w:r>
        <w:separator/>
      </w:r>
    </w:p>
  </w:footnote>
  <w:footnote w:type="continuationSeparator" w:id="0">
    <w:p w:rsidR="009C56E3" w:rsidRDefault="009C5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975D14">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975D14">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A441A"/>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459FA"/>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3D4F"/>
    <w:rsid w:val="008E5573"/>
    <w:rsid w:val="008F0AA2"/>
    <w:rsid w:val="008F0FD3"/>
    <w:rsid w:val="008F12CD"/>
    <w:rsid w:val="008F1520"/>
    <w:rsid w:val="008F6909"/>
    <w:rsid w:val="009014C8"/>
    <w:rsid w:val="00902306"/>
    <w:rsid w:val="009033E6"/>
    <w:rsid w:val="00904C1E"/>
    <w:rsid w:val="00911940"/>
    <w:rsid w:val="0091342A"/>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5D14"/>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C56E3"/>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85A65"/>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0652">
      <w:bodyDiv w:val="1"/>
      <w:marLeft w:val="0"/>
      <w:marRight w:val="0"/>
      <w:marTop w:val="0"/>
      <w:marBottom w:val="0"/>
      <w:divBdr>
        <w:top w:val="none" w:sz="0" w:space="0" w:color="auto"/>
        <w:left w:val="none" w:sz="0" w:space="0" w:color="auto"/>
        <w:bottom w:val="none" w:sz="0" w:space="0" w:color="auto"/>
        <w:right w:val="none" w:sz="0" w:space="0" w:color="auto"/>
      </w:divBdr>
    </w:div>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96484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C3025-FE62-496E-8AD3-BE62138DA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6018</Words>
  <Characters>36382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7</cp:revision>
  <cp:lastPrinted>2015-07-21T06:17:00Z</cp:lastPrinted>
  <dcterms:created xsi:type="dcterms:W3CDTF">2015-08-19T09:48:00Z</dcterms:created>
  <dcterms:modified xsi:type="dcterms:W3CDTF">2015-10-07T13:33:00Z</dcterms:modified>
</cp:coreProperties>
</file>